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29" w:type="dxa"/>
          <w:left w:w="86" w:type="dxa"/>
          <w:bottom w:w="29" w:type="dxa"/>
          <w:right w:w="86" w:type="dxa"/>
        </w:tblCellMar>
        <w:tblLook w:val="01E0" w:firstRow="1" w:lastRow="1" w:firstColumn="1" w:lastColumn="1" w:noHBand="0" w:noVBand="0"/>
      </w:tblPr>
      <w:tblGrid>
        <w:gridCol w:w="3793"/>
        <w:gridCol w:w="3485"/>
        <w:gridCol w:w="3383"/>
      </w:tblGrid>
      <w:tr w:rsidR="00491A66" w:rsidRPr="007324BD" w14:paraId="488E082C" w14:textId="77777777" w:rsidTr="00EE0C7D">
        <w:trPr>
          <w:cantSplit/>
          <w:trHeight w:val="504"/>
          <w:tblHeader/>
          <w:jc w:val="center"/>
        </w:trPr>
        <w:tc>
          <w:tcPr>
            <w:tcW w:w="953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808080" w:themeFill="background1" w:themeFillShade="80"/>
            <w:vAlign w:val="center"/>
          </w:tcPr>
          <w:p w14:paraId="46E489FA" w14:textId="77777777" w:rsidR="00EE0C7D" w:rsidRPr="00EE0C7D" w:rsidRDefault="00EE0C7D" w:rsidP="00EE0C7D">
            <w:pPr>
              <w:pStyle w:val="Heading1"/>
            </w:pPr>
            <w:r w:rsidRPr="00EE0C7D">
              <w:rPr>
                <w:sz w:val="36"/>
              </w:rPr>
              <w:t>KAWAKAWA BAY BOAT CLUB</w:t>
            </w:r>
            <w:r>
              <w:br/>
              <w:t>mEMBERSHIP APPLICATION</w:t>
            </w:r>
          </w:p>
        </w:tc>
      </w:tr>
      <w:tr w:rsidR="00EE0C7D" w:rsidRPr="00EE0C7D" w14:paraId="1FF5DF40" w14:textId="77777777" w:rsidTr="00EE0C7D">
        <w:trPr>
          <w:cantSplit/>
          <w:trHeight w:val="288"/>
          <w:jc w:val="center"/>
        </w:trPr>
        <w:tc>
          <w:tcPr>
            <w:tcW w:w="9532" w:type="dxa"/>
            <w:gridSpan w:val="3"/>
            <w:shd w:val="clear" w:color="auto" w:fill="D9D9D9" w:themeFill="background1" w:themeFillShade="D9"/>
            <w:vAlign w:val="center"/>
          </w:tcPr>
          <w:p w14:paraId="0BDC5D59" w14:textId="77777777" w:rsidR="00EE0C7D" w:rsidRPr="00EE0C7D" w:rsidRDefault="00EE0C7D" w:rsidP="00EE0C7D">
            <w:pPr>
              <w:pStyle w:val="Heading2"/>
              <w:rPr>
                <w:sz w:val="24"/>
                <w:szCs w:val="24"/>
              </w:rPr>
            </w:pPr>
            <w:r w:rsidRPr="00EE0C7D">
              <w:rPr>
                <w:sz w:val="24"/>
                <w:szCs w:val="24"/>
              </w:rPr>
              <w:t>Kawakawa Bay Coast rd, r d 5, papakura, auckland, 2585</w:t>
            </w:r>
            <w:r>
              <w:rPr>
                <w:sz w:val="24"/>
                <w:szCs w:val="24"/>
              </w:rPr>
              <w:br/>
              <w:t>0</w:t>
            </w:r>
            <w:r w:rsidRPr="00EE0C7D">
              <w:rPr>
                <w:sz w:val="24"/>
                <w:szCs w:val="24"/>
              </w:rPr>
              <w:t>9-2922131</w:t>
            </w:r>
          </w:p>
        </w:tc>
      </w:tr>
      <w:tr w:rsidR="001E02F2" w:rsidRPr="00EE0C7D" w14:paraId="18B7030D" w14:textId="77777777" w:rsidTr="001E02F2">
        <w:trPr>
          <w:cantSplit/>
          <w:trHeight w:val="288"/>
          <w:jc w:val="center"/>
        </w:trPr>
        <w:tc>
          <w:tcPr>
            <w:tcW w:w="9532" w:type="dxa"/>
            <w:gridSpan w:val="3"/>
            <w:shd w:val="clear" w:color="auto" w:fill="FFFFFF" w:themeFill="background1"/>
            <w:vAlign w:val="center"/>
          </w:tcPr>
          <w:p w14:paraId="36824B67" w14:textId="43A36F8A" w:rsidR="001E02F2" w:rsidRDefault="001E02F2" w:rsidP="001E02F2">
            <w:pPr>
              <w:tabs>
                <w:tab w:val="left" w:pos="2977"/>
                <w:tab w:val="left" w:pos="5130"/>
              </w:tabs>
              <w:rPr>
                <w:sz w:val="22"/>
                <w:szCs w:val="22"/>
              </w:rPr>
            </w:pPr>
            <w:r w:rsidRPr="001E02F2">
              <w:rPr>
                <w:b/>
                <w:sz w:val="22"/>
                <w:szCs w:val="22"/>
              </w:rPr>
              <w:t>Commodore:</w:t>
            </w:r>
            <w:r>
              <w:rPr>
                <w:b/>
                <w:sz w:val="22"/>
                <w:szCs w:val="22"/>
              </w:rPr>
              <w:tab/>
              <w:t>Des Searle</w:t>
            </w:r>
            <w:r>
              <w:rPr>
                <w:b/>
                <w:sz w:val="22"/>
                <w:szCs w:val="22"/>
              </w:rPr>
              <w:tab/>
            </w:r>
            <w:r w:rsidR="00723129">
              <w:rPr>
                <w:b/>
                <w:sz w:val="22"/>
                <w:szCs w:val="22"/>
              </w:rPr>
              <w:tab/>
            </w:r>
            <w:hyperlink r:id="rId7" w:history="1">
              <w:r w:rsidRPr="0022101F">
                <w:rPr>
                  <w:rStyle w:val="Hyperlink"/>
                  <w:sz w:val="22"/>
                  <w:szCs w:val="22"/>
                </w:rPr>
                <w:t>commodore@kbbc.co.nz</w:t>
              </w:r>
            </w:hyperlink>
          </w:p>
          <w:p w14:paraId="3F938E40" w14:textId="77777777" w:rsidR="001E02F2" w:rsidRDefault="001E02F2" w:rsidP="001E02F2">
            <w:pPr>
              <w:tabs>
                <w:tab w:val="left" w:pos="2977"/>
                <w:tab w:val="left" w:pos="5130"/>
              </w:tabs>
              <w:rPr>
                <w:sz w:val="22"/>
                <w:szCs w:val="22"/>
              </w:rPr>
            </w:pPr>
          </w:p>
          <w:p w14:paraId="1AC5134E" w14:textId="70DC678E" w:rsidR="001E02F2" w:rsidRDefault="001E02F2" w:rsidP="001E02F2">
            <w:pPr>
              <w:tabs>
                <w:tab w:val="left" w:pos="2977"/>
                <w:tab w:val="left" w:pos="5130"/>
              </w:tabs>
              <w:rPr>
                <w:sz w:val="22"/>
                <w:szCs w:val="22"/>
              </w:rPr>
            </w:pPr>
            <w:r w:rsidRPr="001E02F2">
              <w:rPr>
                <w:b/>
                <w:sz w:val="22"/>
                <w:szCs w:val="22"/>
              </w:rPr>
              <w:t>President:</w:t>
            </w:r>
            <w:r>
              <w:rPr>
                <w:sz w:val="22"/>
                <w:szCs w:val="22"/>
              </w:rPr>
              <w:tab/>
            </w:r>
            <w:r w:rsidRPr="001E02F2">
              <w:rPr>
                <w:b/>
                <w:sz w:val="22"/>
                <w:szCs w:val="22"/>
              </w:rPr>
              <w:t>George Couldrey</w:t>
            </w:r>
            <w:r>
              <w:rPr>
                <w:sz w:val="22"/>
                <w:szCs w:val="22"/>
              </w:rPr>
              <w:tab/>
            </w:r>
            <w:r w:rsidR="00723129">
              <w:rPr>
                <w:sz w:val="22"/>
                <w:szCs w:val="22"/>
              </w:rPr>
              <w:tab/>
            </w:r>
            <w:hyperlink r:id="rId8" w:history="1">
              <w:r w:rsidRPr="0022101F">
                <w:rPr>
                  <w:rStyle w:val="Hyperlink"/>
                  <w:sz w:val="22"/>
                  <w:szCs w:val="22"/>
                </w:rPr>
                <w:t>president@kbbc.co.nz</w:t>
              </w:r>
            </w:hyperlink>
          </w:p>
          <w:p w14:paraId="158259F3" w14:textId="77777777" w:rsidR="001E02F2" w:rsidRDefault="001E02F2" w:rsidP="001E02F2">
            <w:pPr>
              <w:tabs>
                <w:tab w:val="left" w:pos="2977"/>
                <w:tab w:val="left" w:pos="5130"/>
              </w:tabs>
              <w:rPr>
                <w:sz w:val="22"/>
                <w:szCs w:val="22"/>
              </w:rPr>
            </w:pPr>
          </w:p>
          <w:p w14:paraId="44C1851C" w14:textId="19441642" w:rsidR="001E02F2" w:rsidRDefault="001E02F2" w:rsidP="001E02F2">
            <w:pPr>
              <w:tabs>
                <w:tab w:val="left" w:pos="2977"/>
                <w:tab w:val="left" w:pos="5130"/>
              </w:tabs>
              <w:rPr>
                <w:sz w:val="22"/>
              </w:rPr>
            </w:pPr>
            <w:r w:rsidRPr="001E02F2">
              <w:rPr>
                <w:b/>
                <w:sz w:val="22"/>
              </w:rPr>
              <w:t>Secretary/Treasurer:</w:t>
            </w:r>
            <w:r>
              <w:rPr>
                <w:sz w:val="22"/>
              </w:rPr>
              <w:tab/>
            </w:r>
            <w:r w:rsidRPr="001E02F2">
              <w:rPr>
                <w:b/>
                <w:sz w:val="22"/>
              </w:rPr>
              <w:t>Robyn Rusher</w:t>
            </w:r>
            <w:r>
              <w:rPr>
                <w:sz w:val="22"/>
              </w:rPr>
              <w:tab/>
            </w:r>
            <w:r w:rsidR="00723129">
              <w:rPr>
                <w:sz w:val="22"/>
              </w:rPr>
              <w:tab/>
            </w:r>
            <w:hyperlink r:id="rId9" w:history="1">
              <w:r w:rsidRPr="0022101F">
                <w:rPr>
                  <w:rStyle w:val="Hyperlink"/>
                  <w:sz w:val="22"/>
                </w:rPr>
                <w:t>secretary@kbbc.co.nz</w:t>
              </w:r>
            </w:hyperlink>
          </w:p>
          <w:p w14:paraId="4F1C681A" w14:textId="77777777" w:rsidR="001E02F2" w:rsidRDefault="001E02F2" w:rsidP="001E02F2">
            <w:pPr>
              <w:tabs>
                <w:tab w:val="left" w:pos="2977"/>
                <w:tab w:val="left" w:pos="5130"/>
              </w:tabs>
              <w:rPr>
                <w:sz w:val="22"/>
              </w:rPr>
            </w:pPr>
          </w:p>
          <w:p w14:paraId="0FD27AA0" w14:textId="241AA72D" w:rsidR="001E02F2" w:rsidRPr="001E02F2" w:rsidRDefault="001E02F2" w:rsidP="001E02F2">
            <w:pPr>
              <w:tabs>
                <w:tab w:val="left" w:pos="2977"/>
                <w:tab w:val="left" w:pos="5130"/>
              </w:tabs>
              <w:rPr>
                <w:sz w:val="22"/>
              </w:rPr>
            </w:pPr>
            <w:r w:rsidRPr="001E02F2">
              <w:rPr>
                <w:b/>
                <w:sz w:val="22"/>
              </w:rPr>
              <w:t>General Enquires: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723129">
              <w:rPr>
                <w:sz w:val="22"/>
              </w:rPr>
              <w:tab/>
            </w:r>
            <w:hyperlink r:id="rId10" w:history="1">
              <w:r w:rsidRPr="0022101F">
                <w:rPr>
                  <w:rStyle w:val="Hyperlink"/>
                  <w:sz w:val="22"/>
                </w:rPr>
                <w:t>boatclub@kbbc.co.nz</w:t>
              </w:r>
            </w:hyperlink>
          </w:p>
        </w:tc>
      </w:tr>
      <w:tr w:rsidR="00C81188" w:rsidRPr="00EE0C7D" w14:paraId="5EC4F5C2" w14:textId="77777777" w:rsidTr="00EE0C7D">
        <w:trPr>
          <w:cantSplit/>
          <w:trHeight w:val="288"/>
          <w:jc w:val="center"/>
        </w:trPr>
        <w:tc>
          <w:tcPr>
            <w:tcW w:w="9532" w:type="dxa"/>
            <w:gridSpan w:val="3"/>
            <w:shd w:val="clear" w:color="auto" w:fill="D9D9D9" w:themeFill="background1" w:themeFillShade="D9"/>
            <w:vAlign w:val="center"/>
          </w:tcPr>
          <w:p w14:paraId="3FFCC2AB" w14:textId="77777777" w:rsidR="00C81188" w:rsidRPr="00EE0C7D" w:rsidRDefault="00C81188" w:rsidP="005314CE">
            <w:pPr>
              <w:pStyle w:val="Heading2"/>
              <w:rPr>
                <w:sz w:val="22"/>
              </w:rPr>
            </w:pPr>
            <w:r w:rsidRPr="00EE0C7D">
              <w:rPr>
                <w:sz w:val="22"/>
              </w:rPr>
              <w:t>Applicant Information</w:t>
            </w:r>
          </w:p>
        </w:tc>
        <w:bookmarkStart w:id="0" w:name="_GoBack"/>
        <w:bookmarkEnd w:id="0"/>
      </w:tr>
      <w:tr w:rsidR="0024648C" w:rsidRPr="00EE0C7D" w14:paraId="4FB8A466" w14:textId="77777777" w:rsidTr="001E02F2">
        <w:trPr>
          <w:cantSplit/>
          <w:trHeight w:val="492"/>
          <w:jc w:val="center"/>
        </w:trPr>
        <w:tc>
          <w:tcPr>
            <w:tcW w:w="9532" w:type="dxa"/>
            <w:gridSpan w:val="3"/>
            <w:shd w:val="clear" w:color="auto" w:fill="auto"/>
            <w:vAlign w:val="center"/>
          </w:tcPr>
          <w:p w14:paraId="4514F2EF" w14:textId="77777777" w:rsidR="0024648C" w:rsidRPr="00EE0C7D" w:rsidRDefault="0024648C" w:rsidP="00326F1B">
            <w:pPr>
              <w:rPr>
                <w:sz w:val="22"/>
                <w:szCs w:val="22"/>
              </w:rPr>
            </w:pPr>
            <w:r w:rsidRPr="00EE0C7D">
              <w:rPr>
                <w:sz w:val="22"/>
                <w:szCs w:val="22"/>
              </w:rPr>
              <w:t>Name</w:t>
            </w:r>
            <w:r w:rsidR="001D2340" w:rsidRPr="00EE0C7D">
              <w:rPr>
                <w:sz w:val="22"/>
                <w:szCs w:val="22"/>
              </w:rPr>
              <w:t>:</w:t>
            </w:r>
            <w:r w:rsidR="00EE0C7D" w:rsidRPr="00EE0C7D">
              <w:rPr>
                <w:sz w:val="22"/>
                <w:szCs w:val="22"/>
              </w:rPr>
              <w:t xml:space="preserve"> (Please Print)</w:t>
            </w:r>
          </w:p>
        </w:tc>
      </w:tr>
      <w:tr w:rsidR="00C81188" w:rsidRPr="00EE0C7D" w14:paraId="661BA563" w14:textId="77777777" w:rsidTr="00EE0C7D">
        <w:trPr>
          <w:cantSplit/>
          <w:trHeight w:val="259"/>
          <w:jc w:val="center"/>
        </w:trPr>
        <w:tc>
          <w:tcPr>
            <w:tcW w:w="9532" w:type="dxa"/>
            <w:gridSpan w:val="3"/>
            <w:shd w:val="clear" w:color="auto" w:fill="auto"/>
            <w:vAlign w:val="center"/>
          </w:tcPr>
          <w:p w14:paraId="7987B445" w14:textId="77777777" w:rsidR="00AE1F72" w:rsidRPr="00EE0C7D" w:rsidRDefault="00AE1F72" w:rsidP="00326F1B">
            <w:pPr>
              <w:rPr>
                <w:sz w:val="22"/>
                <w:szCs w:val="22"/>
              </w:rPr>
            </w:pPr>
            <w:r w:rsidRPr="00EE0C7D">
              <w:rPr>
                <w:sz w:val="22"/>
                <w:szCs w:val="22"/>
              </w:rPr>
              <w:t xml:space="preserve">Current </w:t>
            </w:r>
            <w:r w:rsidR="001D2340" w:rsidRPr="00EE0C7D">
              <w:rPr>
                <w:sz w:val="22"/>
                <w:szCs w:val="22"/>
              </w:rPr>
              <w:t>a</w:t>
            </w:r>
            <w:r w:rsidR="00C81188" w:rsidRPr="00EE0C7D">
              <w:rPr>
                <w:sz w:val="22"/>
                <w:szCs w:val="22"/>
              </w:rPr>
              <w:t>ddress</w:t>
            </w:r>
            <w:r w:rsidR="001D2340" w:rsidRPr="00EE0C7D">
              <w:rPr>
                <w:sz w:val="22"/>
                <w:szCs w:val="22"/>
              </w:rPr>
              <w:t>:</w:t>
            </w:r>
          </w:p>
        </w:tc>
      </w:tr>
      <w:tr w:rsidR="00EE0C7D" w:rsidRPr="00EE0C7D" w14:paraId="44099ED9" w14:textId="77777777" w:rsidTr="00EE0C7D">
        <w:trPr>
          <w:cantSplit/>
          <w:trHeight w:val="259"/>
          <w:jc w:val="center"/>
        </w:trPr>
        <w:tc>
          <w:tcPr>
            <w:tcW w:w="9532" w:type="dxa"/>
            <w:gridSpan w:val="3"/>
            <w:shd w:val="clear" w:color="auto" w:fill="auto"/>
            <w:vAlign w:val="center"/>
          </w:tcPr>
          <w:p w14:paraId="4DA4BD93" w14:textId="77777777" w:rsidR="00EE0C7D" w:rsidRPr="00EE0C7D" w:rsidRDefault="00EE0C7D" w:rsidP="00326F1B">
            <w:pPr>
              <w:rPr>
                <w:sz w:val="22"/>
                <w:szCs w:val="22"/>
              </w:rPr>
            </w:pPr>
          </w:p>
        </w:tc>
      </w:tr>
      <w:tr w:rsidR="00C92FF3" w:rsidRPr="00EE0C7D" w14:paraId="584477CA" w14:textId="77777777" w:rsidTr="00EE0C7D">
        <w:trPr>
          <w:cantSplit/>
          <w:trHeight w:val="259"/>
          <w:jc w:val="center"/>
        </w:trPr>
        <w:tc>
          <w:tcPr>
            <w:tcW w:w="3391" w:type="dxa"/>
            <w:shd w:val="clear" w:color="auto" w:fill="auto"/>
            <w:vAlign w:val="center"/>
          </w:tcPr>
          <w:p w14:paraId="401FBAA2" w14:textId="77777777" w:rsidR="009622B2" w:rsidRPr="00EE0C7D" w:rsidRDefault="00EE0C7D" w:rsidP="00326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Suburb:</w:t>
            </w:r>
          </w:p>
        </w:tc>
        <w:tc>
          <w:tcPr>
            <w:tcW w:w="3116" w:type="dxa"/>
            <w:shd w:val="clear" w:color="auto" w:fill="auto"/>
            <w:vAlign w:val="center"/>
          </w:tcPr>
          <w:p w14:paraId="1C479D7D" w14:textId="77777777" w:rsidR="009622B2" w:rsidRPr="00EE0C7D" w:rsidRDefault="00EE0C7D" w:rsidP="00326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City: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02718693" w14:textId="77777777" w:rsidR="009622B2" w:rsidRPr="00EE0C7D" w:rsidRDefault="00EE0C7D" w:rsidP="00326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 Code:</w:t>
            </w:r>
          </w:p>
        </w:tc>
      </w:tr>
      <w:tr w:rsidR="00C92FF3" w:rsidRPr="00EE0C7D" w14:paraId="4078DC41" w14:textId="77777777" w:rsidTr="00EE0C7D">
        <w:trPr>
          <w:cantSplit/>
          <w:trHeight w:val="259"/>
          <w:jc w:val="center"/>
        </w:trPr>
        <w:tc>
          <w:tcPr>
            <w:tcW w:w="3391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55B457AD" w14:textId="77777777" w:rsidR="00887861" w:rsidRPr="00EE0C7D" w:rsidRDefault="00EE0C7D" w:rsidP="00326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Ph:</w:t>
            </w:r>
          </w:p>
        </w:tc>
        <w:tc>
          <w:tcPr>
            <w:tcW w:w="3116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29469C8" w14:textId="77777777" w:rsidR="00887861" w:rsidRPr="00EE0C7D" w:rsidRDefault="00EE0C7D" w:rsidP="00326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Mobile:</w:t>
            </w:r>
          </w:p>
        </w:tc>
        <w:tc>
          <w:tcPr>
            <w:tcW w:w="3025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AAE0A5" w14:textId="77777777" w:rsidR="00887861" w:rsidRPr="00EE0C7D" w:rsidRDefault="00887861" w:rsidP="00326F1B">
            <w:pPr>
              <w:rPr>
                <w:sz w:val="22"/>
                <w:szCs w:val="22"/>
              </w:rPr>
            </w:pPr>
          </w:p>
        </w:tc>
      </w:tr>
      <w:tr w:rsidR="00EE0C7D" w:rsidRPr="00EE0C7D" w14:paraId="4C133389" w14:textId="77777777" w:rsidTr="00BC10A6">
        <w:trPr>
          <w:cantSplit/>
          <w:trHeight w:val="259"/>
          <w:jc w:val="center"/>
        </w:trPr>
        <w:tc>
          <w:tcPr>
            <w:tcW w:w="953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A690F0" w14:textId="77777777" w:rsidR="00EE0C7D" w:rsidRPr="00EE0C7D" w:rsidRDefault="00EE0C7D" w:rsidP="00326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Email:</w:t>
            </w:r>
          </w:p>
        </w:tc>
      </w:tr>
      <w:tr w:rsidR="00415F5F" w:rsidRPr="00EE0C7D" w14:paraId="5D6A911B" w14:textId="77777777" w:rsidTr="00EE0C7D">
        <w:trPr>
          <w:cantSplit/>
          <w:trHeight w:val="288"/>
          <w:jc w:val="center"/>
        </w:trPr>
        <w:tc>
          <w:tcPr>
            <w:tcW w:w="9532" w:type="dxa"/>
            <w:gridSpan w:val="3"/>
            <w:shd w:val="clear" w:color="auto" w:fill="D9D9D9" w:themeFill="background1" w:themeFillShade="D9"/>
            <w:vAlign w:val="center"/>
          </w:tcPr>
          <w:p w14:paraId="17ACDB6D" w14:textId="77777777" w:rsidR="00415F5F" w:rsidRPr="00EE0C7D" w:rsidRDefault="00EE0C7D" w:rsidP="00574303">
            <w:pPr>
              <w:pStyle w:val="Heading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vessel details</w:t>
            </w:r>
          </w:p>
        </w:tc>
      </w:tr>
      <w:tr w:rsidR="00EE0C7D" w:rsidRPr="00EE0C7D" w14:paraId="266482F6" w14:textId="77777777" w:rsidTr="001D2433">
        <w:trPr>
          <w:cantSplit/>
          <w:trHeight w:val="259"/>
          <w:jc w:val="center"/>
        </w:trPr>
        <w:tc>
          <w:tcPr>
            <w:tcW w:w="9532" w:type="dxa"/>
            <w:gridSpan w:val="3"/>
            <w:shd w:val="clear" w:color="auto" w:fill="auto"/>
            <w:vAlign w:val="center"/>
          </w:tcPr>
          <w:p w14:paraId="5C4D8E9A" w14:textId="77777777" w:rsidR="00EE0C7D" w:rsidRPr="00EE0C7D" w:rsidRDefault="00EE0C7D" w:rsidP="00326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Boat </w:t>
            </w:r>
            <w:r w:rsidRPr="00EE0C7D">
              <w:rPr>
                <w:sz w:val="22"/>
                <w:szCs w:val="22"/>
              </w:rPr>
              <w:t>Name</w:t>
            </w:r>
            <w:r>
              <w:rPr>
                <w:sz w:val="22"/>
                <w:szCs w:val="22"/>
              </w:rPr>
              <w:t>:</w:t>
            </w:r>
          </w:p>
        </w:tc>
      </w:tr>
      <w:tr w:rsidR="009C7D71" w:rsidRPr="00EE0C7D" w14:paraId="5626437A" w14:textId="77777777" w:rsidTr="00EE0C7D">
        <w:trPr>
          <w:cantSplit/>
          <w:trHeight w:val="259"/>
          <w:jc w:val="center"/>
        </w:trPr>
        <w:tc>
          <w:tcPr>
            <w:tcW w:w="3391" w:type="dxa"/>
            <w:shd w:val="clear" w:color="auto" w:fill="auto"/>
            <w:vAlign w:val="center"/>
          </w:tcPr>
          <w:p w14:paraId="7900E91C" w14:textId="77777777" w:rsidR="000077BD" w:rsidRPr="00EE0C7D" w:rsidRDefault="00EE0C7D" w:rsidP="00326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Sail or Power (circle one)</w:t>
            </w:r>
          </w:p>
        </w:tc>
        <w:tc>
          <w:tcPr>
            <w:tcW w:w="3116" w:type="dxa"/>
            <w:shd w:val="clear" w:color="auto" w:fill="auto"/>
            <w:vAlign w:val="center"/>
          </w:tcPr>
          <w:p w14:paraId="32FBDDE5" w14:textId="77777777" w:rsidR="000077BD" w:rsidRPr="00EE0C7D" w:rsidRDefault="00EE0C7D" w:rsidP="00326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Length: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037C6473" w14:textId="77777777" w:rsidR="000077BD" w:rsidRPr="00EE0C7D" w:rsidRDefault="00EE0C7D" w:rsidP="00326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Colour:</w:t>
            </w:r>
          </w:p>
        </w:tc>
      </w:tr>
      <w:tr w:rsidR="009C7D71" w:rsidRPr="00EE0C7D" w14:paraId="0F22E3F3" w14:textId="77777777" w:rsidTr="00EE0C7D">
        <w:trPr>
          <w:cantSplit/>
          <w:trHeight w:val="259"/>
          <w:jc w:val="center"/>
        </w:trPr>
        <w:tc>
          <w:tcPr>
            <w:tcW w:w="3391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F785E6" w14:textId="77777777" w:rsidR="000077BD" w:rsidRPr="00EE0C7D" w:rsidRDefault="00EE0C7D" w:rsidP="00326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Trailer Reg Nbr:</w:t>
            </w:r>
          </w:p>
        </w:tc>
        <w:tc>
          <w:tcPr>
            <w:tcW w:w="3116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D89594" w14:textId="77777777" w:rsidR="000077BD" w:rsidRPr="00EE0C7D" w:rsidRDefault="00EE0C7D" w:rsidP="00326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Radio Call Sign:</w:t>
            </w:r>
          </w:p>
        </w:tc>
        <w:tc>
          <w:tcPr>
            <w:tcW w:w="3025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DEF447A" w14:textId="77777777" w:rsidR="000077BD" w:rsidRPr="00EE0C7D" w:rsidRDefault="000077BD" w:rsidP="00326F1B">
            <w:pPr>
              <w:rPr>
                <w:sz w:val="22"/>
                <w:szCs w:val="22"/>
              </w:rPr>
            </w:pPr>
          </w:p>
        </w:tc>
      </w:tr>
      <w:tr w:rsidR="00EE0C7D" w:rsidRPr="00EE0C7D" w14:paraId="7876C144" w14:textId="77777777" w:rsidTr="00EE0C7D">
        <w:trPr>
          <w:cantSplit/>
          <w:trHeight w:val="259"/>
          <w:jc w:val="center"/>
        </w:trPr>
        <w:tc>
          <w:tcPr>
            <w:tcW w:w="3391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488F9CD8" w14:textId="77777777" w:rsidR="00EE0C7D" w:rsidRPr="00EE0C7D" w:rsidRDefault="00EE0C7D" w:rsidP="00326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Motor Type:  Inboard/Outboard</w:t>
            </w:r>
          </w:p>
        </w:tc>
        <w:tc>
          <w:tcPr>
            <w:tcW w:w="3116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4880F3D1" w14:textId="77777777" w:rsidR="00EE0C7D" w:rsidRPr="00EE0C7D" w:rsidRDefault="00EE0C7D" w:rsidP="00326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Horse Power:</w:t>
            </w:r>
          </w:p>
        </w:tc>
        <w:tc>
          <w:tcPr>
            <w:tcW w:w="3025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16819A" w14:textId="77777777" w:rsidR="00EE0C7D" w:rsidRPr="00EE0C7D" w:rsidRDefault="00EE0C7D" w:rsidP="00326F1B">
            <w:pPr>
              <w:rPr>
                <w:sz w:val="22"/>
                <w:szCs w:val="22"/>
              </w:rPr>
            </w:pPr>
          </w:p>
        </w:tc>
      </w:tr>
      <w:tr w:rsidR="005314CE" w:rsidRPr="00EE0C7D" w14:paraId="22D8A1A7" w14:textId="77777777" w:rsidTr="00EE0C7D">
        <w:trPr>
          <w:cantSplit/>
          <w:trHeight w:val="288"/>
          <w:jc w:val="center"/>
        </w:trPr>
        <w:tc>
          <w:tcPr>
            <w:tcW w:w="9532" w:type="dxa"/>
            <w:gridSpan w:val="3"/>
            <w:shd w:val="clear" w:color="auto" w:fill="D9D9D9" w:themeFill="background1" w:themeFillShade="D9"/>
            <w:vAlign w:val="center"/>
          </w:tcPr>
          <w:p w14:paraId="7EE1431D" w14:textId="77777777" w:rsidR="005314CE" w:rsidRPr="00EE0C7D" w:rsidRDefault="005314CE" w:rsidP="005314CE">
            <w:pPr>
              <w:pStyle w:val="Heading2"/>
              <w:rPr>
                <w:sz w:val="22"/>
                <w:szCs w:val="22"/>
              </w:rPr>
            </w:pPr>
            <w:r w:rsidRPr="00EE0C7D">
              <w:rPr>
                <w:sz w:val="22"/>
                <w:szCs w:val="22"/>
              </w:rPr>
              <w:t>Signature</w:t>
            </w:r>
          </w:p>
        </w:tc>
      </w:tr>
      <w:tr w:rsidR="005D4280" w:rsidRPr="00EE0C7D" w14:paraId="04B6D637" w14:textId="77777777" w:rsidTr="001E02F2">
        <w:trPr>
          <w:cantSplit/>
          <w:trHeight w:val="691"/>
          <w:jc w:val="center"/>
        </w:trPr>
        <w:tc>
          <w:tcPr>
            <w:tcW w:w="6507" w:type="dxa"/>
            <w:gridSpan w:val="2"/>
            <w:shd w:val="clear" w:color="auto" w:fill="auto"/>
            <w:vAlign w:val="center"/>
          </w:tcPr>
          <w:p w14:paraId="6BBE4FB8" w14:textId="77777777" w:rsidR="005D4280" w:rsidRPr="00EE0C7D" w:rsidRDefault="005D4280" w:rsidP="00326F1B">
            <w:pPr>
              <w:rPr>
                <w:sz w:val="22"/>
                <w:szCs w:val="22"/>
              </w:rPr>
            </w:pPr>
            <w:r w:rsidRPr="00EE0C7D">
              <w:rPr>
                <w:sz w:val="22"/>
                <w:szCs w:val="22"/>
              </w:rPr>
              <w:t xml:space="preserve">Signature of </w:t>
            </w:r>
            <w:r w:rsidR="001D2340" w:rsidRPr="00EE0C7D">
              <w:rPr>
                <w:sz w:val="22"/>
                <w:szCs w:val="22"/>
              </w:rPr>
              <w:t>a</w:t>
            </w:r>
            <w:r w:rsidRPr="00EE0C7D">
              <w:rPr>
                <w:sz w:val="22"/>
                <w:szCs w:val="22"/>
              </w:rPr>
              <w:t>pplicant</w:t>
            </w:r>
            <w:r w:rsidR="001D2340" w:rsidRPr="00EE0C7D">
              <w:rPr>
                <w:sz w:val="22"/>
                <w:szCs w:val="22"/>
              </w:rPr>
              <w:t>: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7F052DB1" w14:textId="77777777" w:rsidR="005D4280" w:rsidRPr="00EE0C7D" w:rsidRDefault="005D4280" w:rsidP="00326F1B">
            <w:pPr>
              <w:rPr>
                <w:sz w:val="22"/>
                <w:szCs w:val="22"/>
              </w:rPr>
            </w:pPr>
            <w:r w:rsidRPr="00EE0C7D">
              <w:rPr>
                <w:sz w:val="22"/>
                <w:szCs w:val="22"/>
              </w:rPr>
              <w:t>Date</w:t>
            </w:r>
            <w:r w:rsidR="001D2340" w:rsidRPr="00EE0C7D">
              <w:rPr>
                <w:sz w:val="22"/>
                <w:szCs w:val="22"/>
              </w:rPr>
              <w:t>:</w:t>
            </w:r>
          </w:p>
        </w:tc>
      </w:tr>
      <w:tr w:rsidR="001E02F2" w:rsidRPr="00EE0C7D" w14:paraId="6892DB96" w14:textId="77777777" w:rsidTr="0066271A">
        <w:trPr>
          <w:cantSplit/>
          <w:trHeight w:val="259"/>
          <w:jc w:val="center"/>
        </w:trPr>
        <w:tc>
          <w:tcPr>
            <w:tcW w:w="9532" w:type="dxa"/>
            <w:gridSpan w:val="3"/>
            <w:shd w:val="clear" w:color="auto" w:fill="auto"/>
            <w:vAlign w:val="center"/>
          </w:tcPr>
          <w:p w14:paraId="7544B9A5" w14:textId="77777777" w:rsidR="001E02F2" w:rsidRPr="00EE0C7D" w:rsidRDefault="001E02F2" w:rsidP="001E02F2">
            <w:pPr>
              <w:jc w:val="center"/>
              <w:rPr>
                <w:sz w:val="22"/>
                <w:szCs w:val="22"/>
              </w:rPr>
            </w:pPr>
            <w:r w:rsidRPr="001E02F2">
              <w:rPr>
                <w:sz w:val="22"/>
                <w:szCs w:val="22"/>
              </w:rPr>
              <w:t>Once your membership fee has been paid you are entitled to use the ramp even if your receipt and stickers have not arrived.</w:t>
            </w:r>
          </w:p>
        </w:tc>
      </w:tr>
      <w:tr w:rsidR="001E02F2" w:rsidRPr="00EE0C7D" w14:paraId="48F16FBD" w14:textId="77777777" w:rsidTr="0066271A">
        <w:trPr>
          <w:cantSplit/>
          <w:trHeight w:val="259"/>
          <w:jc w:val="center"/>
        </w:trPr>
        <w:tc>
          <w:tcPr>
            <w:tcW w:w="9532" w:type="dxa"/>
            <w:gridSpan w:val="3"/>
            <w:shd w:val="clear" w:color="auto" w:fill="auto"/>
            <w:vAlign w:val="center"/>
          </w:tcPr>
          <w:p w14:paraId="64FEF204" w14:textId="77777777" w:rsidR="001E02F2" w:rsidRDefault="001E02F2" w:rsidP="001E02F2">
            <w:pPr>
              <w:jc w:val="center"/>
              <w:rPr>
                <w:sz w:val="22"/>
                <w:szCs w:val="22"/>
              </w:rPr>
            </w:pPr>
          </w:p>
          <w:p w14:paraId="23976C34" w14:textId="28F8A52F" w:rsidR="0085047B" w:rsidRDefault="001E02F2" w:rsidP="001E0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r w:rsidRPr="001E02F2">
              <w:rPr>
                <w:b/>
                <w:sz w:val="22"/>
                <w:szCs w:val="22"/>
              </w:rPr>
              <w:t>New</w:t>
            </w:r>
            <w:r w:rsidRPr="001E02F2">
              <w:rPr>
                <w:sz w:val="22"/>
                <w:szCs w:val="22"/>
              </w:rPr>
              <w:t xml:space="preserve"> Member Subscription to the Kawakawa Bay Boat Club for the c</w:t>
            </w:r>
            <w:r w:rsidR="0085047B">
              <w:rPr>
                <w:sz w:val="22"/>
                <w:szCs w:val="22"/>
              </w:rPr>
              <w:t>urrent season to end of July</w:t>
            </w:r>
            <w:r w:rsidRPr="001E02F2">
              <w:rPr>
                <w:sz w:val="22"/>
                <w:szCs w:val="22"/>
              </w:rPr>
              <w:t xml:space="preserve"> is $175.00.</w:t>
            </w:r>
            <w:r w:rsidR="008504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 </w:t>
            </w:r>
            <w:r w:rsidRPr="0085047B">
              <w:rPr>
                <w:b/>
                <w:sz w:val="22"/>
                <w:szCs w:val="22"/>
              </w:rPr>
              <w:t>Renewal</w:t>
            </w:r>
            <w:r>
              <w:rPr>
                <w:sz w:val="22"/>
                <w:szCs w:val="22"/>
              </w:rPr>
              <w:t xml:space="preserve"> is </w:t>
            </w:r>
            <w:r w:rsidRPr="001E02F2">
              <w:rPr>
                <w:sz w:val="22"/>
                <w:szCs w:val="22"/>
              </w:rPr>
              <w:t>$</w:t>
            </w:r>
            <w:r w:rsidR="003C2362">
              <w:rPr>
                <w:sz w:val="22"/>
                <w:szCs w:val="22"/>
              </w:rPr>
              <w:t>100.00</w:t>
            </w:r>
            <w:r w:rsidRPr="001E02F2">
              <w:rPr>
                <w:sz w:val="22"/>
                <w:szCs w:val="22"/>
              </w:rPr>
              <w:t xml:space="preserve"> </w:t>
            </w:r>
            <w:r w:rsidR="0085047B">
              <w:rPr>
                <w:sz w:val="22"/>
                <w:szCs w:val="22"/>
              </w:rPr>
              <w:t>and due in August the following year.</w:t>
            </w:r>
          </w:p>
          <w:p w14:paraId="031EDE30" w14:textId="77777777" w:rsidR="0085047B" w:rsidRDefault="0085047B" w:rsidP="001E02F2">
            <w:pPr>
              <w:jc w:val="center"/>
              <w:rPr>
                <w:sz w:val="22"/>
                <w:szCs w:val="22"/>
              </w:rPr>
            </w:pPr>
          </w:p>
          <w:p w14:paraId="523E7C00" w14:textId="241D7977" w:rsidR="0085047B" w:rsidRDefault="001E02F2" w:rsidP="001E02F2">
            <w:pPr>
              <w:jc w:val="center"/>
              <w:rPr>
                <w:sz w:val="22"/>
                <w:szCs w:val="22"/>
              </w:rPr>
            </w:pPr>
            <w:r w:rsidRPr="001E02F2">
              <w:rPr>
                <w:sz w:val="22"/>
                <w:szCs w:val="22"/>
              </w:rPr>
              <w:t xml:space="preserve">Note: This subscription is for </w:t>
            </w:r>
            <w:r w:rsidR="003C2362">
              <w:rPr>
                <w:sz w:val="22"/>
                <w:szCs w:val="22"/>
              </w:rPr>
              <w:t>family membership, i.e. husband,</w:t>
            </w:r>
            <w:r w:rsidRPr="001E02F2">
              <w:rPr>
                <w:sz w:val="22"/>
                <w:szCs w:val="22"/>
              </w:rPr>
              <w:t xml:space="preserve"> wife and all children under the age of sixteen with one vessel. </w:t>
            </w:r>
          </w:p>
          <w:p w14:paraId="4227FE6B" w14:textId="77777777" w:rsidR="0085047B" w:rsidRDefault="0085047B" w:rsidP="001E02F2">
            <w:pPr>
              <w:jc w:val="center"/>
              <w:rPr>
                <w:sz w:val="22"/>
                <w:szCs w:val="22"/>
              </w:rPr>
            </w:pPr>
          </w:p>
          <w:p w14:paraId="1358275D" w14:textId="19BD88A6" w:rsidR="001E02F2" w:rsidRPr="001E02F2" w:rsidRDefault="0085047B" w:rsidP="001E02F2">
            <w:pPr>
              <w:jc w:val="center"/>
              <w:rPr>
                <w:sz w:val="22"/>
                <w:szCs w:val="22"/>
              </w:rPr>
            </w:pPr>
            <w:r w:rsidRPr="001E02F2">
              <w:rPr>
                <w:sz w:val="22"/>
                <w:szCs w:val="22"/>
              </w:rPr>
              <w:t>Payment</w:t>
            </w:r>
            <w:r>
              <w:rPr>
                <w:sz w:val="22"/>
                <w:szCs w:val="22"/>
              </w:rPr>
              <w:t>s</w:t>
            </w:r>
            <w:r w:rsidRPr="001E02F2">
              <w:rPr>
                <w:sz w:val="22"/>
                <w:szCs w:val="22"/>
              </w:rPr>
              <w:t xml:space="preserve"> can be made by Direct Credit </w:t>
            </w:r>
            <w:r>
              <w:rPr>
                <w:sz w:val="22"/>
                <w:szCs w:val="22"/>
              </w:rPr>
              <w:t xml:space="preserve">to the Kawakawa Bay Boat Club - </w:t>
            </w:r>
            <w:r>
              <w:rPr>
                <w:sz w:val="22"/>
                <w:szCs w:val="22"/>
              </w:rPr>
              <w:br/>
            </w:r>
            <w:r w:rsidRPr="001E02F2">
              <w:rPr>
                <w:sz w:val="22"/>
                <w:szCs w:val="22"/>
              </w:rPr>
              <w:t xml:space="preserve"> ASB 12-3031-0701479-00 </w:t>
            </w:r>
            <w:r>
              <w:rPr>
                <w:sz w:val="22"/>
                <w:szCs w:val="22"/>
              </w:rPr>
              <w:br/>
              <w:t xml:space="preserve">Please email us with your details.  Alternatively you can </w:t>
            </w:r>
            <w:r w:rsidRPr="001E02F2">
              <w:rPr>
                <w:sz w:val="22"/>
                <w:szCs w:val="22"/>
              </w:rPr>
              <w:t xml:space="preserve">post the completed form and </w:t>
            </w:r>
            <w:r>
              <w:rPr>
                <w:sz w:val="22"/>
                <w:szCs w:val="22"/>
              </w:rPr>
              <w:t xml:space="preserve">a </w:t>
            </w:r>
            <w:r w:rsidRPr="001E02F2">
              <w:rPr>
                <w:sz w:val="22"/>
                <w:szCs w:val="22"/>
              </w:rPr>
              <w:t>Cheque to the address at the top of this form. Donations for projects gratefully accepted.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1E02F2" w:rsidRPr="001E02F2">
              <w:rPr>
                <w:sz w:val="22"/>
                <w:szCs w:val="22"/>
              </w:rPr>
              <w:t>A receipt and mem</w:t>
            </w:r>
            <w:r w:rsidR="003C2362">
              <w:rPr>
                <w:sz w:val="22"/>
                <w:szCs w:val="22"/>
              </w:rPr>
              <w:t xml:space="preserve">bership stickers will be issued </w:t>
            </w:r>
            <w:r w:rsidR="00723129">
              <w:rPr>
                <w:sz w:val="22"/>
                <w:szCs w:val="22"/>
              </w:rPr>
              <w:t>after payment has cleared and the application has been accepted by the committee.  If for any reason the application is declined, a full refund will be given.</w:t>
            </w:r>
          </w:p>
          <w:p w14:paraId="37EAE21E" w14:textId="77777777" w:rsidR="001E02F2" w:rsidRPr="001E02F2" w:rsidRDefault="001E02F2" w:rsidP="001E02F2">
            <w:pPr>
              <w:jc w:val="center"/>
              <w:rPr>
                <w:sz w:val="22"/>
                <w:szCs w:val="22"/>
              </w:rPr>
            </w:pPr>
          </w:p>
        </w:tc>
      </w:tr>
      <w:tr w:rsidR="0085047B" w:rsidRPr="00EE0C7D" w14:paraId="6E1FA0A4" w14:textId="77777777" w:rsidTr="0066271A">
        <w:trPr>
          <w:cantSplit/>
          <w:trHeight w:val="259"/>
          <w:jc w:val="center"/>
        </w:trPr>
        <w:tc>
          <w:tcPr>
            <w:tcW w:w="9532" w:type="dxa"/>
            <w:gridSpan w:val="3"/>
            <w:shd w:val="clear" w:color="auto" w:fill="auto"/>
            <w:vAlign w:val="center"/>
          </w:tcPr>
          <w:p w14:paraId="71589381" w14:textId="77777777" w:rsidR="0085047B" w:rsidRDefault="0085047B" w:rsidP="001E02F2">
            <w:pPr>
              <w:jc w:val="center"/>
              <w:rPr>
                <w:sz w:val="22"/>
                <w:szCs w:val="22"/>
              </w:rPr>
            </w:pPr>
            <w:r w:rsidRPr="0085047B">
              <w:rPr>
                <w:i/>
                <w:sz w:val="22"/>
                <w:szCs w:val="22"/>
              </w:rPr>
              <w:t>For Office Use:</w:t>
            </w:r>
            <w:r>
              <w:rPr>
                <w:sz w:val="22"/>
                <w:szCs w:val="22"/>
              </w:rPr>
              <w:t xml:space="preserve">   </w:t>
            </w:r>
            <w:r w:rsidRPr="0085047B">
              <w:rPr>
                <w:b/>
                <w:sz w:val="22"/>
                <w:szCs w:val="22"/>
              </w:rPr>
              <w:t>ID Number: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ab/>
            </w:r>
          </w:p>
        </w:tc>
      </w:tr>
    </w:tbl>
    <w:p w14:paraId="4E629941" w14:textId="77777777" w:rsidR="00415F5F" w:rsidRPr="00EE0C7D" w:rsidRDefault="00415F5F" w:rsidP="009C7D71">
      <w:pPr>
        <w:rPr>
          <w:sz w:val="22"/>
          <w:szCs w:val="22"/>
        </w:rPr>
      </w:pPr>
    </w:p>
    <w:sectPr w:rsidR="00415F5F" w:rsidRPr="00EE0C7D" w:rsidSect="00723129">
      <w:footerReference w:type="default" r:id="rId11"/>
      <w:pgSz w:w="12240" w:h="15840"/>
      <w:pgMar w:top="568" w:right="900" w:bottom="108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A074D" w14:textId="77777777" w:rsidR="00EE0C7D" w:rsidRDefault="00EE0C7D">
      <w:r>
        <w:separator/>
      </w:r>
    </w:p>
  </w:endnote>
  <w:endnote w:type="continuationSeparator" w:id="0">
    <w:p w14:paraId="20E2CE57" w14:textId="77777777" w:rsidR="00EE0C7D" w:rsidRDefault="00EE0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A18DF" w14:textId="77777777" w:rsidR="000E2704" w:rsidRDefault="000E2704" w:rsidP="00EB52A5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B5B68" w14:textId="77777777" w:rsidR="00EE0C7D" w:rsidRDefault="00EE0C7D">
      <w:r>
        <w:separator/>
      </w:r>
    </w:p>
  </w:footnote>
  <w:footnote w:type="continuationSeparator" w:id="0">
    <w:p w14:paraId="1D04780A" w14:textId="77777777" w:rsidR="00EE0C7D" w:rsidRDefault="00EE0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C7D"/>
    <w:rsid w:val="000077BD"/>
    <w:rsid w:val="00017DD1"/>
    <w:rsid w:val="00032E90"/>
    <w:rsid w:val="000332AD"/>
    <w:rsid w:val="000447ED"/>
    <w:rsid w:val="00085333"/>
    <w:rsid w:val="000C0676"/>
    <w:rsid w:val="000C3395"/>
    <w:rsid w:val="000E2704"/>
    <w:rsid w:val="0011649E"/>
    <w:rsid w:val="0016303A"/>
    <w:rsid w:val="00190F40"/>
    <w:rsid w:val="001D2340"/>
    <w:rsid w:val="001E02F2"/>
    <w:rsid w:val="001F7A95"/>
    <w:rsid w:val="00240AF1"/>
    <w:rsid w:val="0024648C"/>
    <w:rsid w:val="002602F0"/>
    <w:rsid w:val="002C0936"/>
    <w:rsid w:val="00326F1B"/>
    <w:rsid w:val="00384215"/>
    <w:rsid w:val="003C2362"/>
    <w:rsid w:val="003C4E60"/>
    <w:rsid w:val="00400969"/>
    <w:rsid w:val="004035E6"/>
    <w:rsid w:val="00415F5F"/>
    <w:rsid w:val="0042038C"/>
    <w:rsid w:val="00461DCB"/>
    <w:rsid w:val="00491A66"/>
    <w:rsid w:val="004B66C1"/>
    <w:rsid w:val="004D64E0"/>
    <w:rsid w:val="005314CE"/>
    <w:rsid w:val="00532E88"/>
    <w:rsid w:val="005360D4"/>
    <w:rsid w:val="0054754E"/>
    <w:rsid w:val="0056338C"/>
    <w:rsid w:val="00574303"/>
    <w:rsid w:val="005D4280"/>
    <w:rsid w:val="005D473A"/>
    <w:rsid w:val="005F422F"/>
    <w:rsid w:val="00616028"/>
    <w:rsid w:val="006638AD"/>
    <w:rsid w:val="00671993"/>
    <w:rsid w:val="00682713"/>
    <w:rsid w:val="00722DE8"/>
    <w:rsid w:val="00723129"/>
    <w:rsid w:val="007324BD"/>
    <w:rsid w:val="00733AC6"/>
    <w:rsid w:val="007344B3"/>
    <w:rsid w:val="007352E9"/>
    <w:rsid w:val="007543A4"/>
    <w:rsid w:val="00770EEA"/>
    <w:rsid w:val="007E3D81"/>
    <w:rsid w:val="0085047B"/>
    <w:rsid w:val="00850FE1"/>
    <w:rsid w:val="008658E6"/>
    <w:rsid w:val="00884CA6"/>
    <w:rsid w:val="00887861"/>
    <w:rsid w:val="00900794"/>
    <w:rsid w:val="00932D09"/>
    <w:rsid w:val="009622B2"/>
    <w:rsid w:val="009C7D71"/>
    <w:rsid w:val="009F58BB"/>
    <w:rsid w:val="00A41E64"/>
    <w:rsid w:val="00A4373B"/>
    <w:rsid w:val="00A83D5E"/>
    <w:rsid w:val="00AE1F72"/>
    <w:rsid w:val="00B04903"/>
    <w:rsid w:val="00B12708"/>
    <w:rsid w:val="00B41C69"/>
    <w:rsid w:val="00B96D9F"/>
    <w:rsid w:val="00BB32D8"/>
    <w:rsid w:val="00BC0F25"/>
    <w:rsid w:val="00BE09D6"/>
    <w:rsid w:val="00C10FF1"/>
    <w:rsid w:val="00C30E55"/>
    <w:rsid w:val="00C5090B"/>
    <w:rsid w:val="00C63324"/>
    <w:rsid w:val="00C81188"/>
    <w:rsid w:val="00C92FF3"/>
    <w:rsid w:val="00CB5E53"/>
    <w:rsid w:val="00CC6A22"/>
    <w:rsid w:val="00CC7CB7"/>
    <w:rsid w:val="00D02133"/>
    <w:rsid w:val="00D21FCD"/>
    <w:rsid w:val="00D34CBE"/>
    <w:rsid w:val="00D461ED"/>
    <w:rsid w:val="00D53D61"/>
    <w:rsid w:val="00D66A94"/>
    <w:rsid w:val="00DA5F94"/>
    <w:rsid w:val="00DC6437"/>
    <w:rsid w:val="00DD2A14"/>
    <w:rsid w:val="00DF1BA0"/>
    <w:rsid w:val="00E33A75"/>
    <w:rsid w:val="00E33DC8"/>
    <w:rsid w:val="00E630EB"/>
    <w:rsid w:val="00E75AE6"/>
    <w:rsid w:val="00E80215"/>
    <w:rsid w:val="00EA353A"/>
    <w:rsid w:val="00EB52A5"/>
    <w:rsid w:val="00EC655E"/>
    <w:rsid w:val="00EE0C7D"/>
    <w:rsid w:val="00EE33CA"/>
    <w:rsid w:val="00F04B9B"/>
    <w:rsid w:val="00F0626A"/>
    <w:rsid w:val="00F149CC"/>
    <w:rsid w:val="00F242E0"/>
    <w:rsid w:val="00F46364"/>
    <w:rsid w:val="00F7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9E8585"/>
  <w15:docId w15:val="{98FBB759-3197-4736-B3D8-2C422990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969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link w:val="Heading1Char"/>
    <w:qFormat/>
    <w:rsid w:val="00400969"/>
    <w:pPr>
      <w:jc w:val="center"/>
      <w:outlineLvl w:val="0"/>
    </w:pPr>
    <w:rPr>
      <w:rFonts w:asciiTheme="majorHAnsi" w:hAnsiTheme="majorHAnsi"/>
      <w:b/>
      <w:caps/>
      <w:color w:val="FFFFFF" w:themeColor="background1"/>
      <w:sz w:val="24"/>
    </w:rPr>
  </w:style>
  <w:style w:type="paragraph" w:styleId="Heading2">
    <w:name w:val="heading 2"/>
    <w:basedOn w:val="Normal"/>
    <w:next w:val="Normal"/>
    <w:link w:val="Heading2Char"/>
    <w:qFormat/>
    <w:rsid w:val="00400969"/>
    <w:pPr>
      <w:jc w:val="center"/>
      <w:outlineLvl w:val="1"/>
    </w:pPr>
    <w:rPr>
      <w:rFonts w:asciiTheme="majorHAnsi" w:hAnsiTheme="majorHAnsi"/>
      <w:b/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alics">
    <w:name w:val="Italics"/>
    <w:basedOn w:val="Normal"/>
    <w:link w:val="ItalicsChar"/>
    <w:unhideWhenUsed/>
    <w:rsid w:val="00400969"/>
    <w:rPr>
      <w:i/>
      <w:sz w:val="14"/>
    </w:rPr>
  </w:style>
  <w:style w:type="character" w:customStyle="1" w:styleId="ItalicsChar">
    <w:name w:val="Italics Char"/>
    <w:basedOn w:val="DefaultParagraphFont"/>
    <w:link w:val="Italics"/>
    <w:rsid w:val="00400969"/>
    <w:rPr>
      <w:rFonts w:asciiTheme="minorHAnsi" w:hAnsiTheme="minorHAnsi"/>
      <w:i/>
      <w:sz w:val="14"/>
      <w:szCs w:val="24"/>
    </w:rPr>
  </w:style>
  <w:style w:type="paragraph" w:styleId="BalloonText">
    <w:name w:val="Balloon Text"/>
    <w:basedOn w:val="Normal"/>
    <w:semiHidden/>
    <w:unhideWhenUsed/>
    <w:rsid w:val="007324BD"/>
    <w:rPr>
      <w:rFonts w:cs="Tahoma"/>
      <w:szCs w:val="16"/>
    </w:rPr>
  </w:style>
  <w:style w:type="character" w:customStyle="1" w:styleId="Heading1Char">
    <w:name w:val="Heading 1 Char"/>
    <w:basedOn w:val="DefaultParagraphFont"/>
    <w:link w:val="Heading1"/>
    <w:rsid w:val="00400969"/>
    <w:rPr>
      <w:rFonts w:asciiTheme="majorHAnsi" w:hAnsiTheme="majorHAnsi"/>
      <w:b/>
      <w:caps/>
      <w:color w:val="FFFFFF" w:themeColor="background1"/>
      <w:sz w:val="24"/>
      <w:szCs w:val="24"/>
    </w:rPr>
  </w:style>
  <w:style w:type="character" w:customStyle="1" w:styleId="Heading2Char">
    <w:name w:val="Heading 2 Char"/>
    <w:basedOn w:val="Heading1Char"/>
    <w:link w:val="Heading2"/>
    <w:rsid w:val="00400969"/>
    <w:rPr>
      <w:rFonts w:asciiTheme="majorHAnsi" w:hAnsiTheme="majorHAnsi"/>
      <w:b/>
      <w:caps/>
      <w:color w:val="FFFFFF" w:themeColor="background1"/>
      <w:sz w:val="16"/>
      <w:szCs w:val="16"/>
    </w:rPr>
  </w:style>
  <w:style w:type="character" w:styleId="Hyperlink">
    <w:name w:val="Hyperlink"/>
    <w:basedOn w:val="DefaultParagraphFont"/>
    <w:unhideWhenUsed/>
    <w:rsid w:val="001E0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ident@kbbc.co.n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ommodore@kbbc.co.n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boatclub@kbbc.co.n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cretary@kbbc.co.n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a\AppData\Roaming\Microsoft\Templates\Membership%20application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133FFAA-C3C8-4337-A182-5E397BA2E1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Membership application form.dotx</Template>
  <TotalTime>29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Membership application form</vt:lpstr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Membership application form</dc:title>
  <dc:creator>Andrea Couldrey</dc:creator>
  <cp:keywords/>
  <cp:lastModifiedBy>Andrea Couldrey</cp:lastModifiedBy>
  <cp:revision>4</cp:revision>
  <cp:lastPrinted>2017-11-09T06:03:00Z</cp:lastPrinted>
  <dcterms:created xsi:type="dcterms:W3CDTF">2017-11-09T05:38:00Z</dcterms:created>
  <dcterms:modified xsi:type="dcterms:W3CDTF">2017-12-06T02:03:00Z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TC010186281033</vt:lpwstr>
  </property>
</Properties>
</file>